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72732" w14:textId="77777777" w:rsidR="008D2D25" w:rsidRDefault="008D2D25">
      <w:pPr>
        <w:pBdr>
          <w:top w:val="nil"/>
          <w:left w:val="nil"/>
          <w:bottom w:val="nil"/>
          <w:right w:val="nil"/>
          <w:between w:val="nil"/>
          <w:bar w:val="nil"/>
        </w:pBdr>
      </w:pPr>
      <w:r>
        <w:rPr>
          <w:b/>
          <w:bCs/>
        </w:rPr>
        <w:t>Mentor Guidelines</w:t>
      </w:r>
    </w:p>
    <w:p w14:paraId="4B07779D" w14:textId="77777777" w:rsidR="008D2D25" w:rsidRDefault="008D2D25">
      <w:pPr>
        <w:pBdr>
          <w:top w:val="nil"/>
          <w:left w:val="nil"/>
          <w:bottom w:val="nil"/>
          <w:right w:val="nil"/>
          <w:between w:val="nil"/>
          <w:bar w:val="nil"/>
        </w:pBdr>
      </w:pPr>
    </w:p>
    <w:p w14:paraId="7884A2B1" w14:textId="77777777" w:rsidR="008D2D25" w:rsidRDefault="008D2D25">
      <w:pPr>
        <w:pBdr>
          <w:top w:val="nil"/>
          <w:left w:val="nil"/>
          <w:bottom w:val="nil"/>
          <w:right w:val="nil"/>
          <w:between w:val="nil"/>
          <w:bar w:val="nil"/>
        </w:pBdr>
      </w:pPr>
      <w:r>
        <w:t xml:space="preserve">Goals:  To identify a mentor that will nurture you and your project during your CAS experience.  </w:t>
      </w:r>
    </w:p>
    <w:p w14:paraId="13624648" w14:textId="77777777" w:rsidR="008D2D25" w:rsidRDefault="008D2D25">
      <w:pPr>
        <w:pBdr>
          <w:top w:val="nil"/>
          <w:left w:val="nil"/>
          <w:bottom w:val="nil"/>
          <w:right w:val="nil"/>
          <w:between w:val="nil"/>
          <w:bar w:val="nil"/>
        </w:pBdr>
      </w:pPr>
    </w:p>
    <w:p w14:paraId="3C2EF3E0" w14:textId="77777777" w:rsidR="008D2D25" w:rsidRDefault="008D2D25">
      <w:pPr>
        <w:pBdr>
          <w:top w:val="nil"/>
          <w:left w:val="nil"/>
          <w:bottom w:val="nil"/>
          <w:right w:val="nil"/>
          <w:between w:val="nil"/>
          <w:bar w:val="nil"/>
        </w:pBdr>
      </w:pPr>
      <w:r>
        <w:t xml:space="preserve">Objectives:  </w:t>
      </w:r>
    </w:p>
    <w:p w14:paraId="704EA94C" w14:textId="77777777" w:rsidR="008D2D25" w:rsidRDefault="008D2D25">
      <w:pPr>
        <w:numPr>
          <w:ilvl w:val="0"/>
          <w:numId w:val="1"/>
        </w:numPr>
        <w:pBdr>
          <w:top w:val="nil"/>
          <w:left w:val="nil"/>
          <w:bottom w:val="nil"/>
          <w:right w:val="nil"/>
          <w:between w:val="nil"/>
          <w:bar w:val="nil"/>
        </w:pBdr>
        <w:tabs>
          <w:tab w:val="num" w:pos="720"/>
        </w:tabs>
      </w:pPr>
      <w:r>
        <w:t xml:space="preserve"> To define what a mentor is to you.</w:t>
      </w:r>
    </w:p>
    <w:p w14:paraId="14C1A90C" w14:textId="77777777" w:rsidR="008D2D25" w:rsidRDefault="008D2D25">
      <w:pPr>
        <w:numPr>
          <w:ilvl w:val="0"/>
          <w:numId w:val="1"/>
        </w:numPr>
        <w:pBdr>
          <w:top w:val="nil"/>
          <w:left w:val="nil"/>
          <w:bottom w:val="nil"/>
          <w:right w:val="nil"/>
          <w:between w:val="nil"/>
          <w:bar w:val="nil"/>
        </w:pBdr>
        <w:tabs>
          <w:tab w:val="num" w:pos="720"/>
        </w:tabs>
      </w:pPr>
      <w:r>
        <w:t xml:space="preserve"> To understand different ways to find a mentor.</w:t>
      </w:r>
    </w:p>
    <w:p w14:paraId="647EDC24" w14:textId="77777777" w:rsidR="008D2D25" w:rsidRDefault="008D2D25">
      <w:pPr>
        <w:numPr>
          <w:ilvl w:val="0"/>
          <w:numId w:val="1"/>
        </w:numPr>
        <w:pBdr>
          <w:top w:val="nil"/>
          <w:left w:val="nil"/>
          <w:bottom w:val="nil"/>
          <w:right w:val="nil"/>
          <w:between w:val="nil"/>
          <w:bar w:val="nil"/>
        </w:pBdr>
        <w:tabs>
          <w:tab w:val="num" w:pos="720"/>
        </w:tabs>
      </w:pPr>
      <w:r>
        <w:t xml:space="preserve"> To identify what you want in a mentor.</w:t>
      </w:r>
    </w:p>
    <w:p w14:paraId="71D0466A" w14:textId="77777777" w:rsidR="008D2D25" w:rsidRDefault="008D2D25">
      <w:pPr>
        <w:numPr>
          <w:ilvl w:val="0"/>
          <w:numId w:val="1"/>
        </w:numPr>
        <w:pBdr>
          <w:top w:val="nil"/>
          <w:left w:val="nil"/>
          <w:bottom w:val="nil"/>
          <w:right w:val="nil"/>
          <w:between w:val="nil"/>
          <w:bar w:val="nil"/>
        </w:pBdr>
        <w:tabs>
          <w:tab w:val="num" w:pos="720"/>
        </w:tabs>
      </w:pPr>
      <w:r>
        <w:t xml:space="preserve"> To set up clear expectations for your meetings with your mentor.</w:t>
      </w:r>
    </w:p>
    <w:p w14:paraId="5E2A3B94" w14:textId="77777777" w:rsidR="008D2D25" w:rsidRDefault="008D2D25">
      <w:pPr>
        <w:pBdr>
          <w:top w:val="nil"/>
          <w:left w:val="nil"/>
          <w:bottom w:val="nil"/>
          <w:right w:val="nil"/>
          <w:between w:val="nil"/>
          <w:bar w:val="nil"/>
        </w:pBdr>
      </w:pPr>
    </w:p>
    <w:p w14:paraId="153C8C56" w14:textId="77777777" w:rsidR="008D2D25" w:rsidRDefault="008D2D25">
      <w:pPr>
        <w:pBdr>
          <w:top w:val="nil"/>
          <w:left w:val="nil"/>
          <w:bottom w:val="nil"/>
          <w:right w:val="nil"/>
          <w:between w:val="nil"/>
          <w:bar w:val="nil"/>
        </w:pBdr>
      </w:pPr>
      <w:r>
        <w:t>Skills:</w:t>
      </w:r>
    </w:p>
    <w:p w14:paraId="4EE0847A" w14:textId="77777777" w:rsidR="008D2D25" w:rsidRDefault="008D2D25">
      <w:pPr>
        <w:numPr>
          <w:ilvl w:val="0"/>
          <w:numId w:val="2"/>
        </w:numPr>
        <w:pBdr>
          <w:top w:val="nil"/>
          <w:left w:val="nil"/>
          <w:bottom w:val="nil"/>
          <w:right w:val="nil"/>
          <w:between w:val="nil"/>
          <w:bar w:val="nil"/>
        </w:pBdr>
        <w:tabs>
          <w:tab w:val="num" w:pos="720"/>
        </w:tabs>
      </w:pPr>
      <w:r>
        <w:t xml:space="preserve"> Learning how to network in our community to find your mentor.</w:t>
      </w:r>
    </w:p>
    <w:p w14:paraId="16470FDE" w14:textId="77777777" w:rsidR="008D2D25" w:rsidRDefault="008D2D25">
      <w:pPr>
        <w:numPr>
          <w:ilvl w:val="0"/>
          <w:numId w:val="2"/>
        </w:numPr>
        <w:pBdr>
          <w:top w:val="nil"/>
          <w:left w:val="nil"/>
          <w:bottom w:val="nil"/>
          <w:right w:val="nil"/>
          <w:between w:val="nil"/>
          <w:bar w:val="nil"/>
        </w:pBdr>
        <w:tabs>
          <w:tab w:val="num" w:pos="720"/>
        </w:tabs>
      </w:pPr>
      <w:r>
        <w:t xml:space="preserve"> Understanding the mentor/mentee relationship and how to get the most out of that relationship.</w:t>
      </w:r>
    </w:p>
    <w:p w14:paraId="3F387F6E" w14:textId="77777777" w:rsidR="008D2D25" w:rsidRDefault="008D2D25">
      <w:pPr>
        <w:numPr>
          <w:ilvl w:val="0"/>
          <w:numId w:val="2"/>
        </w:numPr>
        <w:pBdr>
          <w:top w:val="nil"/>
          <w:left w:val="nil"/>
          <w:bottom w:val="nil"/>
          <w:right w:val="nil"/>
          <w:between w:val="nil"/>
          <w:bar w:val="nil"/>
        </w:pBdr>
        <w:tabs>
          <w:tab w:val="num" w:pos="720"/>
        </w:tabs>
      </w:pPr>
      <w:r>
        <w:t xml:space="preserve"> Creating questions that will be useful to both your mentor and yourself to forward your    project.</w:t>
      </w:r>
    </w:p>
    <w:p w14:paraId="757D793F" w14:textId="77777777" w:rsidR="008D2D25" w:rsidRDefault="008D2D25">
      <w:pPr>
        <w:pBdr>
          <w:top w:val="nil"/>
          <w:left w:val="nil"/>
          <w:bottom w:val="nil"/>
          <w:right w:val="nil"/>
          <w:between w:val="nil"/>
          <w:bar w:val="nil"/>
        </w:pBdr>
      </w:pPr>
    </w:p>
    <w:p w14:paraId="69A1615E" w14:textId="77777777" w:rsidR="008D2D25" w:rsidRDefault="008D2D25">
      <w:pPr>
        <w:pBdr>
          <w:top w:val="nil"/>
          <w:left w:val="nil"/>
          <w:bottom w:val="nil"/>
          <w:right w:val="nil"/>
          <w:between w:val="nil"/>
          <w:bar w:val="nil"/>
        </w:pBdr>
      </w:pPr>
      <w:r>
        <w:t xml:space="preserve">The Webster’s Dictionary defines a mentor as a trusted counselor or guide.  This should not be your parents or your family member.  A mentor is someone that will guide you during your project, they will keep you on track, give you feedback and keep you motivated to continue.  They will do this because they enjoy giving back to the community and they are interested in your project and your success, not because they will get any monetary gain for the experience.  </w:t>
      </w:r>
    </w:p>
    <w:p w14:paraId="6F213A2C" w14:textId="77777777" w:rsidR="008D2D25" w:rsidRDefault="008D2D25">
      <w:pPr>
        <w:pBdr>
          <w:top w:val="nil"/>
          <w:left w:val="nil"/>
          <w:bottom w:val="nil"/>
          <w:right w:val="nil"/>
          <w:between w:val="nil"/>
          <w:bar w:val="nil"/>
        </w:pBdr>
      </w:pPr>
    </w:p>
    <w:p w14:paraId="68C1A0D2" w14:textId="77777777" w:rsidR="008D2D25" w:rsidRDefault="008D2D25">
      <w:pPr>
        <w:pBdr>
          <w:top w:val="nil"/>
          <w:left w:val="nil"/>
          <w:bottom w:val="nil"/>
          <w:right w:val="nil"/>
          <w:between w:val="nil"/>
          <w:bar w:val="nil"/>
        </w:pBdr>
      </w:pPr>
      <w:r>
        <w:t>How will you find a mentor?  First, you will need to define your project.  Next, you will need to define what you would like to see in a mentor.  Finally, you will need to research your project and understand what you will need from an adult in the community.</w:t>
      </w:r>
    </w:p>
    <w:p w14:paraId="6743756C" w14:textId="77777777" w:rsidR="008D2D25" w:rsidRDefault="008D2D25">
      <w:pPr>
        <w:pBdr>
          <w:top w:val="nil"/>
          <w:left w:val="nil"/>
          <w:bottom w:val="nil"/>
          <w:right w:val="nil"/>
          <w:between w:val="nil"/>
          <w:bar w:val="nil"/>
        </w:pBdr>
      </w:pPr>
    </w:p>
    <w:p w14:paraId="21FCA7F9" w14:textId="77777777" w:rsidR="008D2D25" w:rsidRDefault="008D2D25">
      <w:pPr>
        <w:pBdr>
          <w:top w:val="nil"/>
          <w:left w:val="nil"/>
          <w:bottom w:val="nil"/>
          <w:right w:val="nil"/>
          <w:between w:val="nil"/>
          <w:bar w:val="nil"/>
        </w:pBdr>
      </w:pPr>
      <w:r>
        <w:t>What do you want from a mentor?</w:t>
      </w:r>
    </w:p>
    <w:p w14:paraId="74C4B8F8" w14:textId="77777777" w:rsidR="008D2D25" w:rsidRDefault="008D2D25">
      <w:pPr>
        <w:numPr>
          <w:ilvl w:val="0"/>
          <w:numId w:val="3"/>
        </w:numPr>
        <w:pBdr>
          <w:top w:val="nil"/>
          <w:left w:val="nil"/>
          <w:bottom w:val="nil"/>
          <w:right w:val="nil"/>
          <w:between w:val="nil"/>
          <w:bar w:val="nil"/>
        </w:pBdr>
        <w:tabs>
          <w:tab w:val="num" w:pos="720"/>
        </w:tabs>
      </w:pPr>
      <w:r>
        <w:t xml:space="preserve"> Do they have knowledge of your subject matter?</w:t>
      </w:r>
    </w:p>
    <w:p w14:paraId="39F9072B" w14:textId="77777777" w:rsidR="008D2D25" w:rsidRDefault="008D2D25">
      <w:pPr>
        <w:numPr>
          <w:ilvl w:val="0"/>
          <w:numId w:val="3"/>
        </w:numPr>
        <w:pBdr>
          <w:top w:val="nil"/>
          <w:left w:val="nil"/>
          <w:bottom w:val="nil"/>
          <w:right w:val="nil"/>
          <w:between w:val="nil"/>
          <w:bar w:val="nil"/>
        </w:pBdr>
        <w:tabs>
          <w:tab w:val="num" w:pos="720"/>
        </w:tabs>
      </w:pPr>
      <w:r>
        <w:t xml:space="preserve"> Do they have time to help you with your project?</w:t>
      </w:r>
    </w:p>
    <w:p w14:paraId="2194C6E1" w14:textId="77777777" w:rsidR="008D2D25" w:rsidRDefault="008D2D25">
      <w:pPr>
        <w:numPr>
          <w:ilvl w:val="0"/>
          <w:numId w:val="3"/>
        </w:numPr>
        <w:pBdr>
          <w:top w:val="nil"/>
          <w:left w:val="nil"/>
          <w:bottom w:val="nil"/>
          <w:right w:val="nil"/>
          <w:between w:val="nil"/>
          <w:bar w:val="nil"/>
        </w:pBdr>
        <w:tabs>
          <w:tab w:val="num" w:pos="720"/>
        </w:tabs>
      </w:pPr>
      <w:r>
        <w:t xml:space="preserve"> Do they have the desire to help with your project?</w:t>
      </w:r>
    </w:p>
    <w:p w14:paraId="639E5970" w14:textId="77777777" w:rsidR="008D2D25" w:rsidRDefault="008D2D25">
      <w:pPr>
        <w:numPr>
          <w:ilvl w:val="0"/>
          <w:numId w:val="3"/>
        </w:numPr>
        <w:pBdr>
          <w:top w:val="nil"/>
          <w:left w:val="nil"/>
          <w:bottom w:val="nil"/>
          <w:right w:val="nil"/>
          <w:between w:val="nil"/>
          <w:bar w:val="nil"/>
        </w:pBdr>
        <w:tabs>
          <w:tab w:val="num" w:pos="720"/>
        </w:tabs>
      </w:pPr>
      <w:r>
        <w:t xml:space="preserve"> Will you need occasional or more frequent contact with them?</w:t>
      </w:r>
    </w:p>
    <w:p w14:paraId="4CDA0444" w14:textId="77777777" w:rsidR="008D2D25" w:rsidRDefault="008D2D25">
      <w:pPr>
        <w:numPr>
          <w:ilvl w:val="0"/>
          <w:numId w:val="3"/>
        </w:numPr>
        <w:pBdr>
          <w:top w:val="nil"/>
          <w:left w:val="nil"/>
          <w:bottom w:val="nil"/>
          <w:right w:val="nil"/>
          <w:between w:val="nil"/>
          <w:bar w:val="nil"/>
        </w:pBdr>
        <w:tabs>
          <w:tab w:val="num" w:pos="720"/>
        </w:tabs>
      </w:pPr>
      <w:r>
        <w:t xml:space="preserve"> Do they need to be someone here in Costa Rica or can you have a mentor that is remote?</w:t>
      </w:r>
    </w:p>
    <w:p w14:paraId="62E271BA" w14:textId="77777777" w:rsidR="008D2D25" w:rsidRDefault="008D2D25">
      <w:pPr>
        <w:numPr>
          <w:ilvl w:val="0"/>
          <w:numId w:val="3"/>
        </w:numPr>
        <w:pBdr>
          <w:top w:val="nil"/>
          <w:left w:val="nil"/>
          <w:bottom w:val="nil"/>
          <w:right w:val="nil"/>
          <w:between w:val="nil"/>
          <w:bar w:val="nil"/>
        </w:pBdr>
        <w:tabs>
          <w:tab w:val="num" w:pos="720"/>
        </w:tabs>
      </w:pPr>
      <w:r>
        <w:t xml:space="preserve"> What else is important to you about your mentor?</w:t>
      </w:r>
    </w:p>
    <w:p w14:paraId="2431E249" w14:textId="77777777" w:rsidR="008D2D25" w:rsidRDefault="008D2D25">
      <w:pPr>
        <w:pBdr>
          <w:top w:val="nil"/>
          <w:left w:val="nil"/>
          <w:bottom w:val="nil"/>
          <w:right w:val="nil"/>
          <w:between w:val="nil"/>
          <w:bar w:val="nil"/>
        </w:pBdr>
      </w:pPr>
    </w:p>
    <w:p w14:paraId="28C2CBB5" w14:textId="77777777" w:rsidR="008D2D25" w:rsidRDefault="008D2D25">
      <w:pPr>
        <w:pBdr>
          <w:top w:val="nil"/>
          <w:left w:val="nil"/>
          <w:bottom w:val="nil"/>
          <w:right w:val="nil"/>
          <w:between w:val="nil"/>
          <w:bar w:val="nil"/>
        </w:pBdr>
      </w:pPr>
      <w:r>
        <w:t xml:space="preserve">Your mentor might be someone you already know.  Get to know the adults in your life by asking open ended questions.  If you do think that they would  be a good mentor, make sure that you tell them why you would like to work with them.  Explain to them what their strengths are and why you look up to them.  </w:t>
      </w:r>
    </w:p>
    <w:p w14:paraId="540DB9A4" w14:textId="77777777" w:rsidR="008D2D25" w:rsidRDefault="008D2D25">
      <w:pPr>
        <w:pBdr>
          <w:top w:val="nil"/>
          <w:left w:val="nil"/>
          <w:bottom w:val="nil"/>
          <w:right w:val="nil"/>
          <w:between w:val="nil"/>
          <w:bar w:val="nil"/>
        </w:pBdr>
      </w:pPr>
      <w:r>
        <w:t xml:space="preserve">Use your networking skills.  Ask your parents about their friends and if they know of someone that would be interested in your project.  Ask your teachers, ask your friends, ask on </w:t>
      </w:r>
      <w:proofErr w:type="spellStart"/>
      <w:r>
        <w:t>facebook</w:t>
      </w:r>
      <w:proofErr w:type="spellEnd"/>
      <w:r>
        <w:t xml:space="preserve"> if there is someone that not only fits the needs of your project, but also fits your description of a mentor. Sometimes you don’t even realize that you are networking.  It is all about relationships.  </w:t>
      </w:r>
      <w:r>
        <w:lastRenderedPageBreak/>
        <w:t xml:space="preserve">Many times life is about “Who you know.”  So when you are presented with the opportunity to get to know someone, even out of your normal social circle, that relationship can bring value to your life in different ways.  When you are looking for a job, or looking for help with your project, or looking for a reference for college.  This makes it sound like we only have relationships to ask for favors, but it goes both ways.   The goal of networking should be to meet interesting people, learn from them and maybe make a new friend.  </w:t>
      </w:r>
    </w:p>
    <w:p w14:paraId="2D97AF15" w14:textId="77777777" w:rsidR="008D2D25" w:rsidRDefault="008D2D25">
      <w:pPr>
        <w:pBdr>
          <w:top w:val="nil"/>
          <w:left w:val="nil"/>
          <w:bottom w:val="nil"/>
          <w:right w:val="nil"/>
          <w:between w:val="nil"/>
          <w:bar w:val="nil"/>
        </w:pBdr>
      </w:pPr>
      <w:r>
        <w:t xml:space="preserve">When networking, ask more questions than you answer.  People that are good at networking are great at asking the right questions and letting the other person do the talking.  </w:t>
      </w:r>
    </w:p>
    <w:p w14:paraId="2F247EB0" w14:textId="77777777" w:rsidR="008D2D25" w:rsidRDefault="008D2D25">
      <w:pPr>
        <w:pBdr>
          <w:top w:val="nil"/>
          <w:left w:val="nil"/>
          <w:bottom w:val="nil"/>
          <w:right w:val="nil"/>
          <w:between w:val="nil"/>
          <w:bar w:val="nil"/>
        </w:pBdr>
      </w:pPr>
    </w:p>
    <w:p w14:paraId="261CF969" w14:textId="77777777" w:rsidR="008D2D25" w:rsidRDefault="008D2D25">
      <w:pPr>
        <w:pBdr>
          <w:top w:val="nil"/>
          <w:left w:val="nil"/>
          <w:bottom w:val="nil"/>
          <w:right w:val="nil"/>
          <w:between w:val="nil"/>
          <w:bar w:val="nil"/>
        </w:pBdr>
        <w:rPr>
          <w:b/>
          <w:bCs/>
        </w:rPr>
      </w:pPr>
      <w:r>
        <w:rPr>
          <w:b/>
          <w:bCs/>
        </w:rPr>
        <w:t>What You Should Expect from your Mentor</w:t>
      </w:r>
    </w:p>
    <w:p w14:paraId="4098F1F5" w14:textId="77777777" w:rsidR="008D2D25" w:rsidRDefault="008D2D25">
      <w:pPr>
        <w:pBdr>
          <w:top w:val="nil"/>
          <w:left w:val="nil"/>
          <w:bottom w:val="nil"/>
          <w:right w:val="nil"/>
          <w:between w:val="nil"/>
          <w:bar w:val="nil"/>
        </w:pBdr>
        <w:rPr>
          <w:b/>
          <w:bCs/>
        </w:rPr>
      </w:pPr>
    </w:p>
    <w:p w14:paraId="4687226A" w14:textId="77777777" w:rsidR="008D2D25" w:rsidRDefault="008D2D25">
      <w:pPr>
        <w:numPr>
          <w:ilvl w:val="0"/>
          <w:numId w:val="4"/>
        </w:numPr>
        <w:pBdr>
          <w:top w:val="nil"/>
          <w:left w:val="nil"/>
          <w:bottom w:val="nil"/>
          <w:right w:val="nil"/>
          <w:between w:val="nil"/>
          <w:bar w:val="nil"/>
        </w:pBdr>
        <w:tabs>
          <w:tab w:val="num" w:pos="720"/>
        </w:tabs>
        <w:rPr>
          <w:b/>
          <w:bCs/>
        </w:rPr>
      </w:pPr>
      <w:proofErr w:type="spellStart"/>
      <w:r>
        <w:rPr>
          <w:b/>
          <w:bCs/>
        </w:rPr>
        <w:t>Recongnition</w:t>
      </w:r>
      <w:proofErr w:type="spellEnd"/>
      <w:r>
        <w:t>-they should help you identify skills and talents that you might not even know you have!</w:t>
      </w:r>
    </w:p>
    <w:p w14:paraId="49401140" w14:textId="77777777" w:rsidR="008D2D25" w:rsidRDefault="008D2D25">
      <w:pPr>
        <w:numPr>
          <w:ilvl w:val="0"/>
          <w:numId w:val="4"/>
        </w:numPr>
        <w:pBdr>
          <w:top w:val="nil"/>
          <w:left w:val="nil"/>
          <w:bottom w:val="nil"/>
          <w:right w:val="nil"/>
          <w:between w:val="nil"/>
          <w:bar w:val="nil"/>
        </w:pBdr>
        <w:tabs>
          <w:tab w:val="num" w:pos="720"/>
        </w:tabs>
        <w:rPr>
          <w:b/>
          <w:bCs/>
        </w:rPr>
      </w:pPr>
      <w:r>
        <w:rPr>
          <w:b/>
          <w:bCs/>
        </w:rPr>
        <w:t>Encouragement</w:t>
      </w:r>
      <w:r>
        <w:t>-they should continue to cheer you on and believe in you.</w:t>
      </w:r>
    </w:p>
    <w:p w14:paraId="39E2AECC" w14:textId="77777777" w:rsidR="008D2D25" w:rsidRDefault="008D2D25">
      <w:pPr>
        <w:numPr>
          <w:ilvl w:val="0"/>
          <w:numId w:val="4"/>
        </w:numPr>
        <w:pBdr>
          <w:top w:val="nil"/>
          <w:left w:val="nil"/>
          <w:bottom w:val="nil"/>
          <w:right w:val="nil"/>
          <w:between w:val="nil"/>
          <w:bar w:val="nil"/>
        </w:pBdr>
        <w:tabs>
          <w:tab w:val="num" w:pos="720"/>
        </w:tabs>
        <w:rPr>
          <w:b/>
          <w:bCs/>
        </w:rPr>
      </w:pPr>
      <w:r>
        <w:rPr>
          <w:b/>
          <w:bCs/>
        </w:rPr>
        <w:t>Facilitation-</w:t>
      </w:r>
      <w:r>
        <w:t>they will give advice and techniques to help your succeed.</w:t>
      </w:r>
    </w:p>
    <w:p w14:paraId="4858AD30" w14:textId="77777777" w:rsidR="008D2D25" w:rsidRDefault="008D2D25">
      <w:pPr>
        <w:numPr>
          <w:ilvl w:val="0"/>
          <w:numId w:val="4"/>
        </w:numPr>
        <w:pBdr>
          <w:top w:val="nil"/>
          <w:left w:val="nil"/>
          <w:bottom w:val="nil"/>
          <w:right w:val="nil"/>
          <w:between w:val="nil"/>
          <w:bar w:val="nil"/>
        </w:pBdr>
        <w:tabs>
          <w:tab w:val="num" w:pos="720"/>
        </w:tabs>
        <w:rPr>
          <w:b/>
          <w:bCs/>
        </w:rPr>
      </w:pPr>
      <w:r>
        <w:rPr>
          <w:b/>
          <w:bCs/>
        </w:rPr>
        <w:t>Stretching</w:t>
      </w:r>
      <w:r>
        <w:t>-they will push you to go further.</w:t>
      </w:r>
    </w:p>
    <w:p w14:paraId="0CF8E58E" w14:textId="77777777" w:rsidR="008D2D25" w:rsidRDefault="008D2D25">
      <w:pPr>
        <w:pBdr>
          <w:top w:val="nil"/>
          <w:left w:val="nil"/>
          <w:bottom w:val="nil"/>
          <w:right w:val="nil"/>
          <w:between w:val="nil"/>
          <w:bar w:val="nil"/>
        </w:pBdr>
        <w:rPr>
          <w:b/>
          <w:bCs/>
        </w:rPr>
      </w:pPr>
    </w:p>
    <w:p w14:paraId="438B2744" w14:textId="77777777" w:rsidR="008D2D25" w:rsidRDefault="008D2D25">
      <w:pPr>
        <w:pBdr>
          <w:top w:val="nil"/>
          <w:left w:val="nil"/>
          <w:bottom w:val="nil"/>
          <w:right w:val="nil"/>
          <w:between w:val="nil"/>
          <w:bar w:val="nil"/>
        </w:pBdr>
        <w:rPr>
          <w:b/>
          <w:bCs/>
        </w:rPr>
      </w:pPr>
    </w:p>
    <w:p w14:paraId="4C6E3BC3" w14:textId="77777777" w:rsidR="008D2D25" w:rsidRDefault="008D2D25">
      <w:pPr>
        <w:pBdr>
          <w:top w:val="nil"/>
          <w:left w:val="nil"/>
          <w:bottom w:val="nil"/>
          <w:right w:val="nil"/>
          <w:between w:val="nil"/>
          <w:bar w:val="nil"/>
        </w:pBdr>
        <w:rPr>
          <w:b/>
          <w:bCs/>
        </w:rPr>
      </w:pPr>
      <w:r>
        <w:rPr>
          <w:b/>
          <w:bCs/>
        </w:rPr>
        <w:t>Mentor Meeting Checklist</w:t>
      </w:r>
    </w:p>
    <w:p w14:paraId="3BF77C6F" w14:textId="77777777" w:rsidR="008D2D25" w:rsidRDefault="008D2D25">
      <w:pPr>
        <w:pBdr>
          <w:top w:val="nil"/>
          <w:left w:val="nil"/>
          <w:bottom w:val="nil"/>
          <w:right w:val="nil"/>
          <w:between w:val="nil"/>
          <w:bar w:val="nil"/>
        </w:pBdr>
      </w:pPr>
    </w:p>
    <w:p w14:paraId="206D8AF0" w14:textId="77777777" w:rsidR="008D2D25" w:rsidRDefault="008D2D25">
      <w:pPr>
        <w:pBdr>
          <w:top w:val="nil"/>
          <w:left w:val="nil"/>
          <w:bottom w:val="nil"/>
          <w:right w:val="nil"/>
          <w:between w:val="nil"/>
          <w:bar w:val="nil"/>
        </w:pBdr>
      </w:pPr>
      <w:r>
        <w:t>Before your first meeting with your mentor:</w:t>
      </w:r>
    </w:p>
    <w:p w14:paraId="2577E026" w14:textId="77777777" w:rsidR="008D2D25" w:rsidRDefault="008D2D25">
      <w:pPr>
        <w:pBdr>
          <w:top w:val="nil"/>
          <w:left w:val="nil"/>
          <w:bottom w:val="nil"/>
          <w:right w:val="nil"/>
          <w:between w:val="nil"/>
          <w:bar w:val="nil"/>
        </w:pBdr>
      </w:pPr>
    </w:p>
    <w:p w14:paraId="02DEC5CF" w14:textId="77777777" w:rsidR="008D2D25" w:rsidRDefault="008D2D25">
      <w:pPr>
        <w:numPr>
          <w:ilvl w:val="0"/>
          <w:numId w:val="5"/>
        </w:numPr>
        <w:pBdr>
          <w:top w:val="nil"/>
          <w:left w:val="nil"/>
          <w:bottom w:val="nil"/>
          <w:right w:val="nil"/>
          <w:between w:val="nil"/>
          <w:bar w:val="nil"/>
        </w:pBdr>
        <w:tabs>
          <w:tab w:val="num" w:pos="720"/>
        </w:tabs>
      </w:pPr>
      <w:r>
        <w:t>Set up meeting with your mentor either by phone or through email.</w:t>
      </w:r>
    </w:p>
    <w:p w14:paraId="37574BEC" w14:textId="77777777" w:rsidR="008D2D25" w:rsidRDefault="008D2D25">
      <w:pPr>
        <w:numPr>
          <w:ilvl w:val="0"/>
          <w:numId w:val="5"/>
        </w:numPr>
        <w:pBdr>
          <w:top w:val="nil"/>
          <w:left w:val="nil"/>
          <w:bottom w:val="nil"/>
          <w:right w:val="nil"/>
          <w:between w:val="nil"/>
          <w:bar w:val="nil"/>
        </w:pBdr>
        <w:tabs>
          <w:tab w:val="num" w:pos="720"/>
        </w:tabs>
      </w:pPr>
      <w:r>
        <w:t>Research your project thoroughly and understand what your mentor can help you with in regards to completing the goals that you have set for yourself.</w:t>
      </w:r>
    </w:p>
    <w:p w14:paraId="2B087FA5" w14:textId="77777777" w:rsidR="008D2D25" w:rsidRDefault="008D2D25">
      <w:pPr>
        <w:numPr>
          <w:ilvl w:val="0"/>
          <w:numId w:val="5"/>
        </w:numPr>
        <w:pBdr>
          <w:top w:val="nil"/>
          <w:left w:val="nil"/>
          <w:bottom w:val="nil"/>
          <w:right w:val="nil"/>
          <w:between w:val="nil"/>
          <w:bar w:val="nil"/>
        </w:pBdr>
        <w:tabs>
          <w:tab w:val="num" w:pos="720"/>
        </w:tabs>
      </w:pPr>
      <w:r>
        <w:t>Prepare at least 5 open ended questions that you can ask your mentor during your meeting.</w:t>
      </w:r>
    </w:p>
    <w:p w14:paraId="00159E6F" w14:textId="77777777" w:rsidR="008D2D25" w:rsidRDefault="008D2D25">
      <w:pPr>
        <w:numPr>
          <w:ilvl w:val="0"/>
          <w:numId w:val="5"/>
        </w:numPr>
        <w:pBdr>
          <w:top w:val="nil"/>
          <w:left w:val="nil"/>
          <w:bottom w:val="nil"/>
          <w:right w:val="nil"/>
          <w:between w:val="nil"/>
          <w:bar w:val="nil"/>
        </w:pBdr>
        <w:tabs>
          <w:tab w:val="num" w:pos="720"/>
        </w:tabs>
      </w:pPr>
      <w:r>
        <w:t>Be prepared to talk about your expectations of them.</w:t>
      </w:r>
    </w:p>
    <w:p w14:paraId="586BB25C" w14:textId="77777777" w:rsidR="008D2D25" w:rsidRDefault="008D2D25">
      <w:pPr>
        <w:pBdr>
          <w:top w:val="nil"/>
          <w:left w:val="nil"/>
          <w:bottom w:val="nil"/>
          <w:right w:val="nil"/>
          <w:between w:val="nil"/>
          <w:bar w:val="nil"/>
        </w:pBdr>
      </w:pPr>
    </w:p>
    <w:p w14:paraId="36A64971" w14:textId="77777777" w:rsidR="008D2D25" w:rsidRDefault="008D2D25">
      <w:pPr>
        <w:pBdr>
          <w:top w:val="nil"/>
          <w:left w:val="nil"/>
          <w:bottom w:val="nil"/>
          <w:right w:val="nil"/>
          <w:between w:val="nil"/>
          <w:bar w:val="nil"/>
        </w:pBdr>
      </w:pPr>
      <w:r>
        <w:t>On the day of your meeting:</w:t>
      </w:r>
    </w:p>
    <w:p w14:paraId="245C493F" w14:textId="77777777" w:rsidR="008D2D25" w:rsidRDefault="008D2D25">
      <w:pPr>
        <w:pBdr>
          <w:top w:val="nil"/>
          <w:left w:val="nil"/>
          <w:bottom w:val="nil"/>
          <w:right w:val="nil"/>
          <w:between w:val="nil"/>
          <w:bar w:val="nil"/>
        </w:pBdr>
      </w:pPr>
    </w:p>
    <w:p w14:paraId="0372BD86" w14:textId="77777777" w:rsidR="008D2D25" w:rsidRDefault="008D2D25">
      <w:pPr>
        <w:numPr>
          <w:ilvl w:val="0"/>
          <w:numId w:val="6"/>
        </w:numPr>
        <w:pBdr>
          <w:top w:val="nil"/>
          <w:left w:val="nil"/>
          <w:bottom w:val="nil"/>
          <w:right w:val="nil"/>
          <w:between w:val="nil"/>
          <w:bar w:val="nil"/>
        </w:pBdr>
        <w:tabs>
          <w:tab w:val="num" w:pos="720"/>
        </w:tabs>
      </w:pPr>
      <w:r>
        <w:t>Dress appropriately.</w:t>
      </w:r>
    </w:p>
    <w:p w14:paraId="63DD63AB" w14:textId="77777777" w:rsidR="008D2D25" w:rsidRDefault="008D2D25">
      <w:pPr>
        <w:numPr>
          <w:ilvl w:val="0"/>
          <w:numId w:val="6"/>
        </w:numPr>
        <w:pBdr>
          <w:top w:val="nil"/>
          <w:left w:val="nil"/>
          <w:bottom w:val="nil"/>
          <w:right w:val="nil"/>
          <w:between w:val="nil"/>
          <w:bar w:val="nil"/>
        </w:pBdr>
        <w:tabs>
          <w:tab w:val="num" w:pos="720"/>
        </w:tabs>
      </w:pPr>
      <w:r>
        <w:t>Be on time.</w:t>
      </w:r>
    </w:p>
    <w:p w14:paraId="3F45747B" w14:textId="77777777" w:rsidR="008D2D25" w:rsidRDefault="008D2D25">
      <w:pPr>
        <w:numPr>
          <w:ilvl w:val="0"/>
          <w:numId w:val="6"/>
        </w:numPr>
        <w:pBdr>
          <w:top w:val="nil"/>
          <w:left w:val="nil"/>
          <w:bottom w:val="nil"/>
          <w:right w:val="nil"/>
          <w:between w:val="nil"/>
          <w:bar w:val="nil"/>
        </w:pBdr>
        <w:tabs>
          <w:tab w:val="num" w:pos="720"/>
        </w:tabs>
      </w:pPr>
      <w:r>
        <w:t>Spit out your gum.</w:t>
      </w:r>
    </w:p>
    <w:p w14:paraId="669278F5" w14:textId="77777777" w:rsidR="008D2D25" w:rsidRDefault="008D2D25">
      <w:pPr>
        <w:numPr>
          <w:ilvl w:val="0"/>
          <w:numId w:val="6"/>
        </w:numPr>
        <w:pBdr>
          <w:top w:val="nil"/>
          <w:left w:val="nil"/>
          <w:bottom w:val="nil"/>
          <w:right w:val="nil"/>
          <w:between w:val="nil"/>
          <w:bar w:val="nil"/>
        </w:pBdr>
        <w:tabs>
          <w:tab w:val="num" w:pos="720"/>
        </w:tabs>
      </w:pPr>
      <w:r>
        <w:t>Come prepared with notebook, pen, any information that you would like to share with your mentor, and your questions.</w:t>
      </w:r>
    </w:p>
    <w:p w14:paraId="1C374CE3" w14:textId="77777777" w:rsidR="008D2D25" w:rsidRDefault="008D2D25">
      <w:pPr>
        <w:numPr>
          <w:ilvl w:val="0"/>
          <w:numId w:val="6"/>
        </w:numPr>
        <w:pBdr>
          <w:top w:val="nil"/>
          <w:left w:val="nil"/>
          <w:bottom w:val="nil"/>
          <w:right w:val="nil"/>
          <w:between w:val="nil"/>
          <w:bar w:val="nil"/>
        </w:pBdr>
        <w:tabs>
          <w:tab w:val="num" w:pos="720"/>
        </w:tabs>
      </w:pPr>
      <w:r>
        <w:t>Remember that you are managing this meeting.  That means that you are responsible for the agenda.  You will need to have concrete examples of the progress that you have completed and the questions that you have for your mentor.  Be ready to accept feedback in a positive manner.</w:t>
      </w:r>
    </w:p>
    <w:p w14:paraId="108D59F0" w14:textId="77777777" w:rsidR="008D2D25" w:rsidRDefault="008D2D25">
      <w:pPr>
        <w:numPr>
          <w:ilvl w:val="0"/>
          <w:numId w:val="6"/>
        </w:numPr>
        <w:pBdr>
          <w:top w:val="nil"/>
          <w:left w:val="nil"/>
          <w:bottom w:val="nil"/>
          <w:right w:val="nil"/>
          <w:between w:val="nil"/>
          <w:bar w:val="nil"/>
        </w:pBdr>
        <w:tabs>
          <w:tab w:val="num" w:pos="720"/>
        </w:tabs>
      </w:pPr>
      <w:r>
        <w:t>Make sure to thank your mentor.</w:t>
      </w:r>
    </w:p>
    <w:p w14:paraId="19C00BE1" w14:textId="77777777" w:rsidR="008D2D25" w:rsidRDefault="008D2D25">
      <w:pPr>
        <w:pBdr>
          <w:top w:val="nil"/>
          <w:left w:val="nil"/>
          <w:bottom w:val="nil"/>
          <w:right w:val="nil"/>
          <w:between w:val="nil"/>
          <w:bar w:val="nil"/>
        </w:pBdr>
      </w:pPr>
    </w:p>
    <w:p w14:paraId="77947959" w14:textId="77777777" w:rsidR="008D2D25" w:rsidRDefault="008D2D25">
      <w:pPr>
        <w:pBdr>
          <w:top w:val="nil"/>
          <w:left w:val="nil"/>
          <w:bottom w:val="nil"/>
          <w:right w:val="nil"/>
          <w:between w:val="nil"/>
          <w:bar w:val="nil"/>
        </w:pBdr>
      </w:pPr>
    </w:p>
    <w:p w14:paraId="16003788" w14:textId="77777777" w:rsidR="008D2D25" w:rsidRDefault="008D2D25">
      <w:pPr>
        <w:pBdr>
          <w:top w:val="nil"/>
          <w:left w:val="nil"/>
          <w:bottom w:val="nil"/>
          <w:right w:val="nil"/>
          <w:between w:val="nil"/>
          <w:bar w:val="nil"/>
        </w:pBdr>
      </w:pPr>
    </w:p>
    <w:p w14:paraId="215F1AF9" w14:textId="77777777" w:rsidR="008D2D25" w:rsidRDefault="008D2D25">
      <w:pPr>
        <w:pBdr>
          <w:top w:val="nil"/>
          <w:left w:val="nil"/>
          <w:bottom w:val="nil"/>
          <w:right w:val="nil"/>
          <w:between w:val="nil"/>
          <w:bar w:val="nil"/>
        </w:pBdr>
      </w:pPr>
    </w:p>
    <w:p w14:paraId="589A8FA2" w14:textId="77777777" w:rsidR="008D2D25" w:rsidRDefault="008D2D25">
      <w:pPr>
        <w:pBdr>
          <w:top w:val="nil"/>
          <w:left w:val="nil"/>
          <w:bottom w:val="nil"/>
          <w:right w:val="nil"/>
          <w:between w:val="nil"/>
          <w:bar w:val="nil"/>
        </w:pBdr>
      </w:pPr>
    </w:p>
    <w:p w14:paraId="3C851723" w14:textId="77777777" w:rsidR="008D2D25" w:rsidRDefault="008D2D25">
      <w:pPr>
        <w:pBdr>
          <w:top w:val="nil"/>
          <w:left w:val="nil"/>
          <w:bottom w:val="nil"/>
          <w:right w:val="nil"/>
          <w:between w:val="nil"/>
          <w:bar w:val="nil"/>
        </w:pBdr>
      </w:pPr>
    </w:p>
    <w:p w14:paraId="58D57906" w14:textId="77777777" w:rsidR="008D2D25" w:rsidRDefault="008D2D25">
      <w:pPr>
        <w:pBdr>
          <w:top w:val="nil"/>
          <w:left w:val="nil"/>
          <w:bottom w:val="nil"/>
          <w:right w:val="nil"/>
          <w:between w:val="nil"/>
          <w:bar w:val="nil"/>
        </w:pBdr>
        <w:spacing w:line="240" w:lineRule="auto"/>
      </w:pPr>
      <w:bookmarkStart w:id="0" w:name="_GoBack"/>
      <w:bookmarkEnd w:id="0"/>
    </w:p>
    <w:sectPr w:rsidR="008D2D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C4129F6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A69ADA14">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D7D6AD48">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05A659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4BB27D8C">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AD8F1D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AD0FF88">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630C80A">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AB4294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AB3EE23C">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B8CE226">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7D8A755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43EA6B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D04338C">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0238910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5F10616A">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C661822">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29CE307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tplc="88327802">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8B3C06FE">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2702C4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DB8436C">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F2A3EBA">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D06AF94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010DAD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E894289A">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EC0887C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4"/>
    <w:multiLevelType w:val="hybridMultilevel"/>
    <w:tmpl w:val="00000004"/>
    <w:lvl w:ilvl="0" w:tplc="616828E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10EDF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CDB40A88">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67F6CF36">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8C3B6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962A458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559E2184">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4DF62CE2">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663A26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5"/>
    <w:multiLevelType w:val="hybridMultilevel"/>
    <w:tmpl w:val="00000005"/>
    <w:lvl w:ilvl="0" w:tplc="587E4882">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7DA7BBA">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34F4C738">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42D8E58C">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CBFE6CB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1C2B81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C85026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3BAB48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047A212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6"/>
    <w:multiLevelType w:val="hybridMultilevel"/>
    <w:tmpl w:val="00000006"/>
    <w:lvl w:ilvl="0" w:tplc="3C7CD4AC">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599E907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4690835C">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CBE81496">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2B12DD68">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5D3C371A">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28A4A18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43AC72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BB6C9A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E576E"/>
    <w:rsid w:val="008D2D25"/>
    <w:rsid w:val="00BE576E"/>
    <w:rsid w:val="00FC0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6C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36"/>
      <w:szCs w:val="36"/>
    </w:rPr>
  </w:style>
  <w:style w:type="paragraph" w:styleId="Heading2">
    <w:name w:val="heading 2"/>
    <w:basedOn w:val="Normal"/>
    <w:next w:val="Normal"/>
    <w:qFormat/>
    <w:rsid w:val="00EF7B96"/>
    <w:pPr>
      <w:spacing w:before="360" w:after="80"/>
      <w:outlineLvl w:val="1"/>
    </w:pPr>
    <w:rPr>
      <w:b/>
      <w:bCs/>
      <w:sz w:val="28"/>
      <w:szCs w:val="28"/>
    </w:rPr>
  </w:style>
  <w:style w:type="paragraph" w:styleId="Heading3">
    <w:name w:val="heading 3"/>
    <w:basedOn w:val="Normal"/>
    <w:next w:val="Normal"/>
    <w:qFormat/>
    <w:rsid w:val="00EF7B96"/>
    <w:pPr>
      <w:spacing w:before="280" w:after="80"/>
      <w:outlineLvl w:val="2"/>
    </w:pPr>
    <w:rPr>
      <w:b/>
      <w:bCs/>
      <w:color w:val="666666"/>
      <w:sz w:val="24"/>
      <w:szCs w:val="24"/>
    </w:rPr>
  </w:style>
  <w:style w:type="paragraph" w:styleId="Heading4">
    <w:name w:val="heading 4"/>
    <w:basedOn w:val="Normal"/>
    <w:next w:val="Normal"/>
    <w:qFormat/>
    <w:rsid w:val="00EF7B96"/>
    <w:pPr>
      <w:spacing w:before="240" w:after="40"/>
      <w:outlineLvl w:val="3"/>
    </w:pPr>
    <w:rPr>
      <w:i/>
      <w:iCs/>
      <w:color w:val="666666"/>
    </w:rPr>
  </w:style>
  <w:style w:type="paragraph" w:styleId="Heading5">
    <w:name w:val="heading 5"/>
    <w:basedOn w:val="Normal"/>
    <w:next w:val="Normal"/>
    <w:qFormat/>
    <w:rsid w:val="00EF7B96"/>
    <w:pPr>
      <w:spacing w:before="220" w:after="40"/>
      <w:outlineLvl w:val="4"/>
    </w:pPr>
    <w:rPr>
      <w:b/>
      <w:bCs/>
      <w:color w:val="666666"/>
      <w:sz w:val="20"/>
      <w:szCs w:val="20"/>
    </w:rPr>
  </w:style>
  <w:style w:type="paragraph" w:styleId="Heading6">
    <w:name w:val="heading 6"/>
    <w:basedOn w:val="Normal"/>
    <w:next w:val="Normal"/>
    <w:qFormat/>
    <w:rsid w:val="00EF7B96"/>
    <w:pPr>
      <w:spacing w:before="200" w:after="40"/>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pPr>
      <w:spacing w:line="240" w:lineRule="auto"/>
    </w:pPr>
    <w:rPr>
      <w:sz w:val="24"/>
      <w:szCs w:val="24"/>
    </w:rPr>
  </w:style>
  <w:style w:type="character" w:customStyle="1" w:styleId="CommentTextChar">
    <w:name w:val="Comment Text Char"/>
    <w:basedOn w:val="DefaultParagraphFont"/>
    <w:link w:val="CommentText"/>
    <w:rPr>
      <w:rFonts w:ascii="Arial" w:eastAsia="Arial" w:hAnsi="Arial" w:cs="Arial"/>
      <w:color w:val="000000"/>
      <w:sz w:val="24"/>
      <w:szCs w:val="24"/>
    </w:rPr>
  </w:style>
  <w:style w:type="paragraph" w:styleId="BalloonText">
    <w:name w:val="Balloon Text"/>
    <w:basedOn w:val="Normal"/>
    <w:link w:val="BalloonTextChar"/>
    <w:rsid w:val="008D2D2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8D2D25"/>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655</Words>
  <Characters>3739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Jacobs</cp:lastModifiedBy>
  <cp:revision>2</cp:revision>
  <cp:lastPrinted>2016-05-09T16:17:00Z</cp:lastPrinted>
  <dcterms:created xsi:type="dcterms:W3CDTF">2016-05-09T16:16:00Z</dcterms:created>
  <dcterms:modified xsi:type="dcterms:W3CDTF">2016-05-09T18:36:00Z</dcterms:modified>
</cp:coreProperties>
</file>